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AFD775F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00</w:t>
      </w:r>
      <w:r w:rsidR="00364B29">
        <w:rPr>
          <w:rFonts w:ascii="Garamond" w:hAnsi="Garamond"/>
          <w:sz w:val="24"/>
          <w:szCs w:val="24"/>
        </w:rPr>
        <w:t>6</w:t>
      </w:r>
      <w:r w:rsidRPr="00807007">
        <w:rPr>
          <w:rFonts w:ascii="Garamond" w:hAnsi="Garamond"/>
          <w:sz w:val="24"/>
          <w:szCs w:val="24"/>
        </w:rPr>
        <w:t>-2021</w:t>
      </w:r>
    </w:p>
    <w:p w14:paraId="734915B7" w14:textId="2777EABE" w:rsidR="00EB6175" w:rsidRPr="00807007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10" w:history="1">
        <w:r w:rsidR="00540AC7" w:rsidRPr="00970D7B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https://zakazky.zcu.cz/contract_display_4498.html</w:t>
        </w:r>
      </w:hyperlink>
    </w:p>
    <w:p w14:paraId="2B5F5335" w14:textId="2EFA5F65" w:rsidR="003C1FD6" w:rsidRPr="00F54D1D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Pr="00807007">
        <w:rPr>
          <w:rFonts w:ascii="Garamond" w:hAnsi="Garamond"/>
          <w:sz w:val="22"/>
          <w:szCs w:val="22"/>
        </w:rPr>
        <w:t>souladu s ust. § 141 zákona č. 134/2016 Sb. o zadávání</w:t>
      </w:r>
      <w:r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C9D4C51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364B29">
        <w:rPr>
          <w:rFonts w:ascii="Garamond" w:hAnsi="Garamond" w:cs="Arial"/>
          <w:b/>
          <w:sz w:val="22"/>
          <w:szCs w:val="22"/>
        </w:rPr>
        <w:t>6. 4</w:t>
      </w:r>
      <w:r w:rsidR="006C4DD5" w:rsidRPr="0059057F">
        <w:rPr>
          <w:rFonts w:ascii="Garamond" w:hAnsi="Garamond" w:cs="Arial"/>
          <w:b/>
          <w:sz w:val="22"/>
          <w:szCs w:val="22"/>
        </w:rPr>
        <w:t>.</w:t>
      </w:r>
      <w:r w:rsidR="00AF2D34">
        <w:rPr>
          <w:rFonts w:ascii="Garamond" w:hAnsi="Garamond" w:cs="Arial"/>
          <w:b/>
          <w:sz w:val="22"/>
          <w:szCs w:val="22"/>
        </w:rPr>
        <w:t xml:space="preserve"> </w:t>
      </w:r>
      <w:r w:rsidR="006C4DD5" w:rsidRPr="0059057F">
        <w:rPr>
          <w:rFonts w:ascii="Garamond" w:hAnsi="Garamond" w:cs="Arial"/>
          <w:b/>
          <w:sz w:val="22"/>
          <w:szCs w:val="22"/>
        </w:rPr>
        <w:t>2021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6C4DD5" w:rsidRPr="0059057F">
        <w:rPr>
          <w:rFonts w:ascii="Garamond" w:hAnsi="Garamond" w:cs="Arial"/>
          <w:b/>
          <w:sz w:val="22"/>
          <w:szCs w:val="22"/>
        </w:rPr>
        <w:t>09:</w:t>
      </w:r>
      <w:r w:rsidR="00AF2D34">
        <w:rPr>
          <w:rFonts w:ascii="Garamond" w:hAnsi="Garamond" w:cs="Arial"/>
          <w:b/>
          <w:sz w:val="22"/>
          <w:szCs w:val="22"/>
        </w:rPr>
        <w:t>0</w:t>
      </w:r>
      <w:r w:rsidR="006C4DD5" w:rsidRPr="0059057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1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4679A32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E1FB2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54306614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9E1FB2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9E1FB2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 doplní dodavatel pouze požadované údaje.</w:t>
      </w:r>
    </w:p>
    <w:p w14:paraId="216A01F2" w14:textId="3B7BCFC8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9E1FB2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10E19A25" w:rsidR="00DB45AA" w:rsidRPr="00DB45AA" w:rsidRDefault="00DB45AA" w:rsidP="00A93294">
      <w:pPr>
        <w:pStyle w:val="Odstavec"/>
        <w:numPr>
          <w:ilvl w:val="1"/>
          <w:numId w:val="21"/>
        </w:numPr>
        <w:spacing w:before="120" w:after="120"/>
        <w:ind w:hanging="562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</w:t>
      </w:r>
      <w:bookmarkStart w:id="20" w:name="_GoBack"/>
      <w:bookmarkEnd w:id="20"/>
      <w:r w:rsidRPr="00DB45AA">
        <w:rPr>
          <w:rFonts w:ascii="Garamond" w:hAnsi="Garamond"/>
          <w:sz w:val="22"/>
          <w:szCs w:val="22"/>
        </w:rPr>
        <w:t xml:space="preserve">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9E1FB2">
        <w:rPr>
          <w:rFonts w:ascii="Garamond" w:hAnsi="Garamond"/>
          <w:sz w:val="22"/>
          <w:szCs w:val="22"/>
        </w:rPr>
        <w:t xml:space="preserve"> </w:t>
      </w:r>
      <w:r w:rsidR="009E1FB2" w:rsidRPr="009E1FB2">
        <w:rPr>
          <w:rFonts w:ascii="Garamond" w:hAnsi="Garamond"/>
          <w:sz w:val="22"/>
          <w:szCs w:val="22"/>
        </w:rPr>
        <w:t>(technická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06580CBB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  <w:highlight w:val="cyan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584BD0A8" w14:textId="45117601" w:rsidR="003A2A0C" w:rsidRPr="000F7BD7" w:rsidRDefault="002E4EFD" w:rsidP="000F7BD7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13.2 </w:t>
      </w:r>
      <w:r>
        <w:rPr>
          <w:rFonts w:ascii="Garamond" w:hAnsi="Garamond"/>
          <w:sz w:val="22"/>
          <w:szCs w:val="22"/>
        </w:rPr>
        <w:tab/>
      </w:r>
      <w:r w:rsidR="005E1AA8" w:rsidRPr="00D452F8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="005E1AA8" w:rsidRPr="00D452F8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="005E1AA8"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0F7BD7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="005E1AA8"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="005E1AA8"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="005E1AA8"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="005E1AA8"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6C4DD5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C4DD5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6C4DD5">
        <w:rPr>
          <w:rFonts w:ascii="Garamond" w:hAnsi="Garamond" w:cs="Arial"/>
          <w:b/>
          <w:sz w:val="22"/>
          <w:szCs w:val="22"/>
        </w:rPr>
        <w:t>doplněn</w:t>
      </w:r>
      <w:r w:rsidRPr="006C4DD5">
        <w:rPr>
          <w:rFonts w:ascii="Garamond" w:hAnsi="Garamond" w:cs="Arial"/>
          <w:b/>
          <w:sz w:val="22"/>
          <w:szCs w:val="22"/>
        </w:rPr>
        <w:t>a</w:t>
      </w:r>
      <w:r w:rsidR="003D52BD" w:rsidRPr="006C4DD5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6C4DD5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2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BE82FA" w14:textId="77777777" w:rsidR="004864B3" w:rsidRDefault="004864B3" w:rsidP="00795AAC">
      <w:r>
        <w:separator/>
      </w:r>
    </w:p>
  </w:endnote>
  <w:endnote w:type="continuationSeparator" w:id="0">
    <w:p w14:paraId="25D0F828" w14:textId="77777777" w:rsidR="004864B3" w:rsidRDefault="004864B3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C6483" w14:textId="40108C7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93294">
      <w:rPr>
        <w:rFonts w:ascii="Garamond" w:eastAsia="Arial" w:hAnsi="Garamond" w:cs="Arial"/>
        <w:noProof/>
        <w:sz w:val="16"/>
        <w:szCs w:val="16"/>
      </w:rPr>
      <w:t>3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93294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D39B7F" w14:textId="77777777" w:rsidR="004864B3" w:rsidRDefault="004864B3" w:rsidP="00795AAC">
      <w:r>
        <w:separator/>
      </w:r>
    </w:p>
  </w:footnote>
  <w:footnote w:type="continuationSeparator" w:id="0">
    <w:p w14:paraId="038C784B" w14:textId="77777777" w:rsidR="004864B3" w:rsidRDefault="004864B3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2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9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1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3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4"/>
  </w:num>
  <w:num w:numId="2">
    <w:abstractNumId w:val="19"/>
  </w:num>
  <w:num w:numId="3">
    <w:abstractNumId w:val="38"/>
  </w:num>
  <w:num w:numId="4">
    <w:abstractNumId w:val="15"/>
  </w:num>
  <w:num w:numId="5">
    <w:abstractNumId w:val="42"/>
  </w:num>
  <w:num w:numId="6">
    <w:abstractNumId w:val="37"/>
  </w:num>
  <w:num w:numId="7">
    <w:abstractNumId w:val="40"/>
  </w:num>
  <w:num w:numId="8">
    <w:abstractNumId w:val="26"/>
  </w:num>
  <w:num w:numId="9">
    <w:abstractNumId w:val="25"/>
  </w:num>
  <w:num w:numId="10">
    <w:abstractNumId w:val="41"/>
  </w:num>
  <w:num w:numId="11">
    <w:abstractNumId w:val="39"/>
  </w:num>
  <w:num w:numId="12">
    <w:abstractNumId w:val="35"/>
  </w:num>
  <w:num w:numId="13">
    <w:abstractNumId w:val="18"/>
  </w:num>
  <w:num w:numId="14">
    <w:abstractNumId w:val="33"/>
  </w:num>
  <w:num w:numId="15">
    <w:abstractNumId w:val="23"/>
  </w:num>
  <w:num w:numId="16">
    <w:abstractNumId w:val="24"/>
  </w:num>
  <w:num w:numId="17">
    <w:abstractNumId w:val="16"/>
  </w:num>
  <w:num w:numId="18">
    <w:abstractNumId w:val="32"/>
  </w:num>
  <w:num w:numId="19">
    <w:abstractNumId w:val="29"/>
  </w:num>
  <w:num w:numId="20">
    <w:abstractNumId w:val="27"/>
  </w:num>
  <w:num w:numId="21">
    <w:abstractNumId w:val="31"/>
  </w:num>
  <w:num w:numId="22">
    <w:abstractNumId w:val="21"/>
  </w:num>
  <w:num w:numId="23">
    <w:abstractNumId w:val="20"/>
  </w:num>
  <w:num w:numId="24">
    <w:abstractNumId w:val="43"/>
  </w:num>
  <w:num w:numId="25">
    <w:abstractNumId w:val="22"/>
  </w:num>
  <w:num w:numId="26">
    <w:abstractNumId w:val="28"/>
  </w:num>
  <w:num w:numId="27">
    <w:abstractNumId w:val="30"/>
  </w:num>
  <w:num w:numId="28">
    <w:abstractNumId w:val="17"/>
  </w:num>
  <w:num w:numId="29">
    <w:abstractNumId w:val="3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AC"/>
    <w:rsid w:val="00003E18"/>
    <w:rsid w:val="00004C69"/>
    <w:rsid w:val="00004FBB"/>
    <w:rsid w:val="0001621D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C05"/>
    <w:rsid w:val="00095E03"/>
    <w:rsid w:val="000A4564"/>
    <w:rsid w:val="000A5773"/>
    <w:rsid w:val="000A5E08"/>
    <w:rsid w:val="000B5522"/>
    <w:rsid w:val="000D05C8"/>
    <w:rsid w:val="000D7326"/>
    <w:rsid w:val="000E055D"/>
    <w:rsid w:val="000E3DE6"/>
    <w:rsid w:val="000F34D8"/>
    <w:rsid w:val="000F7BD7"/>
    <w:rsid w:val="0010541F"/>
    <w:rsid w:val="001142E9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5EFB"/>
    <w:rsid w:val="001905EC"/>
    <w:rsid w:val="001A30F6"/>
    <w:rsid w:val="001A5C42"/>
    <w:rsid w:val="001B4B7A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72068"/>
    <w:rsid w:val="00274498"/>
    <w:rsid w:val="00281D4A"/>
    <w:rsid w:val="002865E4"/>
    <w:rsid w:val="00291C4B"/>
    <w:rsid w:val="00295C60"/>
    <w:rsid w:val="002B4A7E"/>
    <w:rsid w:val="002B59B9"/>
    <w:rsid w:val="002C475A"/>
    <w:rsid w:val="002C7593"/>
    <w:rsid w:val="002D62A7"/>
    <w:rsid w:val="002E188D"/>
    <w:rsid w:val="002E3083"/>
    <w:rsid w:val="002E4228"/>
    <w:rsid w:val="002E4432"/>
    <w:rsid w:val="002E4ED7"/>
    <w:rsid w:val="002E4EFD"/>
    <w:rsid w:val="002F251A"/>
    <w:rsid w:val="002F419F"/>
    <w:rsid w:val="00305BB0"/>
    <w:rsid w:val="003063D6"/>
    <w:rsid w:val="0031024E"/>
    <w:rsid w:val="00311988"/>
    <w:rsid w:val="00324905"/>
    <w:rsid w:val="00331F6E"/>
    <w:rsid w:val="00342F71"/>
    <w:rsid w:val="00356341"/>
    <w:rsid w:val="00357688"/>
    <w:rsid w:val="00364B29"/>
    <w:rsid w:val="00380881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6F62"/>
    <w:rsid w:val="00425FD2"/>
    <w:rsid w:val="004376D6"/>
    <w:rsid w:val="004400E1"/>
    <w:rsid w:val="004576B0"/>
    <w:rsid w:val="00467A51"/>
    <w:rsid w:val="00475615"/>
    <w:rsid w:val="0048090C"/>
    <w:rsid w:val="00481F8F"/>
    <w:rsid w:val="00485D97"/>
    <w:rsid w:val="00486215"/>
    <w:rsid w:val="004864B3"/>
    <w:rsid w:val="00487ABB"/>
    <w:rsid w:val="00490549"/>
    <w:rsid w:val="00495F5C"/>
    <w:rsid w:val="004B06FE"/>
    <w:rsid w:val="004B68DB"/>
    <w:rsid w:val="004B779A"/>
    <w:rsid w:val="004C07AF"/>
    <w:rsid w:val="004D005B"/>
    <w:rsid w:val="004D1497"/>
    <w:rsid w:val="004D64CE"/>
    <w:rsid w:val="004E4A98"/>
    <w:rsid w:val="004F0141"/>
    <w:rsid w:val="004F0DD1"/>
    <w:rsid w:val="004F13D4"/>
    <w:rsid w:val="00502CCA"/>
    <w:rsid w:val="0050547A"/>
    <w:rsid w:val="00513847"/>
    <w:rsid w:val="0051700E"/>
    <w:rsid w:val="00524149"/>
    <w:rsid w:val="0052419E"/>
    <w:rsid w:val="00540AC7"/>
    <w:rsid w:val="00541CF2"/>
    <w:rsid w:val="0055137A"/>
    <w:rsid w:val="00571557"/>
    <w:rsid w:val="0059057F"/>
    <w:rsid w:val="00592FF9"/>
    <w:rsid w:val="005A575C"/>
    <w:rsid w:val="005C01F9"/>
    <w:rsid w:val="005E1AA8"/>
    <w:rsid w:val="005E599C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3C2F"/>
    <w:rsid w:val="006B5670"/>
    <w:rsid w:val="006C4DD5"/>
    <w:rsid w:val="006C69C1"/>
    <w:rsid w:val="006D0C83"/>
    <w:rsid w:val="006D14F5"/>
    <w:rsid w:val="006D427F"/>
    <w:rsid w:val="006D6F86"/>
    <w:rsid w:val="006F7426"/>
    <w:rsid w:val="0070545A"/>
    <w:rsid w:val="0072046A"/>
    <w:rsid w:val="00730B83"/>
    <w:rsid w:val="00735FBF"/>
    <w:rsid w:val="00757EB6"/>
    <w:rsid w:val="00763198"/>
    <w:rsid w:val="00780026"/>
    <w:rsid w:val="007919B3"/>
    <w:rsid w:val="00792068"/>
    <w:rsid w:val="00795AAC"/>
    <w:rsid w:val="007A5DDA"/>
    <w:rsid w:val="007B02AC"/>
    <w:rsid w:val="007C04E9"/>
    <w:rsid w:val="007C5244"/>
    <w:rsid w:val="007D473B"/>
    <w:rsid w:val="007D7BDF"/>
    <w:rsid w:val="008009FE"/>
    <w:rsid w:val="00800FB4"/>
    <w:rsid w:val="00807007"/>
    <w:rsid w:val="00822D46"/>
    <w:rsid w:val="008252D0"/>
    <w:rsid w:val="0082680D"/>
    <w:rsid w:val="00841F0D"/>
    <w:rsid w:val="00854B10"/>
    <w:rsid w:val="00857883"/>
    <w:rsid w:val="008765A4"/>
    <w:rsid w:val="0088554A"/>
    <w:rsid w:val="00893676"/>
    <w:rsid w:val="00893EAD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4A71"/>
    <w:rsid w:val="008E4AAB"/>
    <w:rsid w:val="008E694C"/>
    <w:rsid w:val="008F24EC"/>
    <w:rsid w:val="008F3D91"/>
    <w:rsid w:val="00906306"/>
    <w:rsid w:val="00924ABD"/>
    <w:rsid w:val="00931CC1"/>
    <w:rsid w:val="00935123"/>
    <w:rsid w:val="00942A6B"/>
    <w:rsid w:val="009431F2"/>
    <w:rsid w:val="00945C56"/>
    <w:rsid w:val="009537A4"/>
    <w:rsid w:val="00956D28"/>
    <w:rsid w:val="00961B2D"/>
    <w:rsid w:val="00966008"/>
    <w:rsid w:val="009731AC"/>
    <w:rsid w:val="00973532"/>
    <w:rsid w:val="00982E28"/>
    <w:rsid w:val="00986118"/>
    <w:rsid w:val="00994EC1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E1FB2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B4C"/>
    <w:rsid w:val="00A30E5C"/>
    <w:rsid w:val="00A436C9"/>
    <w:rsid w:val="00A467E8"/>
    <w:rsid w:val="00A51190"/>
    <w:rsid w:val="00A6168F"/>
    <w:rsid w:val="00A66D1E"/>
    <w:rsid w:val="00A77624"/>
    <w:rsid w:val="00A82F84"/>
    <w:rsid w:val="00A90797"/>
    <w:rsid w:val="00A93294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2D34"/>
    <w:rsid w:val="00AF315D"/>
    <w:rsid w:val="00B02193"/>
    <w:rsid w:val="00B12B58"/>
    <w:rsid w:val="00B25E4B"/>
    <w:rsid w:val="00B31681"/>
    <w:rsid w:val="00B35FCD"/>
    <w:rsid w:val="00B507B9"/>
    <w:rsid w:val="00B75A72"/>
    <w:rsid w:val="00B92754"/>
    <w:rsid w:val="00BA2E0E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310DC"/>
    <w:rsid w:val="00C31F1D"/>
    <w:rsid w:val="00C45272"/>
    <w:rsid w:val="00C633E2"/>
    <w:rsid w:val="00C667B7"/>
    <w:rsid w:val="00C84E99"/>
    <w:rsid w:val="00C84FFC"/>
    <w:rsid w:val="00C858D6"/>
    <w:rsid w:val="00C861A5"/>
    <w:rsid w:val="00C87F88"/>
    <w:rsid w:val="00C95D48"/>
    <w:rsid w:val="00CA4653"/>
    <w:rsid w:val="00CA5C46"/>
    <w:rsid w:val="00CB7D25"/>
    <w:rsid w:val="00CC2565"/>
    <w:rsid w:val="00CC4595"/>
    <w:rsid w:val="00CC5395"/>
    <w:rsid w:val="00CD3643"/>
    <w:rsid w:val="00CE0C1A"/>
    <w:rsid w:val="00CE7564"/>
    <w:rsid w:val="00CF03B9"/>
    <w:rsid w:val="00CF1D88"/>
    <w:rsid w:val="00D05AA8"/>
    <w:rsid w:val="00D06321"/>
    <w:rsid w:val="00D07360"/>
    <w:rsid w:val="00D31A32"/>
    <w:rsid w:val="00D3377D"/>
    <w:rsid w:val="00D33A74"/>
    <w:rsid w:val="00D452F8"/>
    <w:rsid w:val="00D47794"/>
    <w:rsid w:val="00D53A7E"/>
    <w:rsid w:val="00D555A3"/>
    <w:rsid w:val="00D57265"/>
    <w:rsid w:val="00D602A9"/>
    <w:rsid w:val="00D64A33"/>
    <w:rsid w:val="00D860AA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3430F"/>
    <w:rsid w:val="00E34E02"/>
    <w:rsid w:val="00E454BE"/>
    <w:rsid w:val="00E479D0"/>
    <w:rsid w:val="00E52467"/>
    <w:rsid w:val="00E53764"/>
    <w:rsid w:val="00E57361"/>
    <w:rsid w:val="00E66C11"/>
    <w:rsid w:val="00E71AE1"/>
    <w:rsid w:val="00E7390F"/>
    <w:rsid w:val="00E760FE"/>
    <w:rsid w:val="00E76775"/>
    <w:rsid w:val="00E929D9"/>
    <w:rsid w:val="00E97754"/>
    <w:rsid w:val="00EB194D"/>
    <w:rsid w:val="00EB4ACA"/>
    <w:rsid w:val="00EB6175"/>
    <w:rsid w:val="00EB7A9F"/>
    <w:rsid w:val="00EC3FE3"/>
    <w:rsid w:val="00EC4412"/>
    <w:rsid w:val="00EC4F3F"/>
    <w:rsid w:val="00EE44DF"/>
    <w:rsid w:val="00EF4959"/>
    <w:rsid w:val="00F033C6"/>
    <w:rsid w:val="00F228FA"/>
    <w:rsid w:val="00F2466B"/>
    <w:rsid w:val="00F247FC"/>
    <w:rsid w:val="00F405D9"/>
    <w:rsid w:val="00F4269B"/>
    <w:rsid w:val="00F42EDC"/>
    <w:rsid w:val="00F4408E"/>
    <w:rsid w:val="00F45F82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0A60"/>
    <w:rsid w:val="00F94593"/>
    <w:rsid w:val="00F976E9"/>
    <w:rsid w:val="00FB284E"/>
    <w:rsid w:val="00FB578D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azky.zcu.cz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zakazky.zcu.cz/contract_display_4498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KYdK5UYXp92rx0NBCSDy7D21hQ8=</DigestValue>
    </Reference>
    <Reference URI="#idOfficeObject" Type="http://www.w3.org/2000/09/xmldsig#Object">
      <DigestMethod Algorithm="http://www.w3.org/2000/09/xmldsig#sha1"/>
      <DigestValue>ejH0RToyZgnvqigSEj9I6hyFFoQ=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oT0dbn+bkOhqG/QMp4gbGxR1WNU=</DigestValue>
    </Reference>
  </SignedInfo>
  <SignatureValue>JMbxfryIhVijCGksBWg4w6KjI7sWzQ7GJPvfz20NAI7dzRxoeaffpIra7ENUDMiEZQhiYnF1Oi+x
6OO7WknrWSNn0p2c9m9jukLLNP19Vq4uWLxN0d/MNTcqCSHYc/3Fx900NHtEaqZYku/18zB1Xyk/
pCJHkF/oPcDadTq9bj+mK1SE87ILM1ZgYGkZbKI5f1Djr9pxTK/B4OhbwqukOg01NqBmBOR8Kn7M
Wt4/RzrsSqGgO49DLhHfawB8hn39O8q35Rcvlnk1vemAYiqRzyE313h1LdWwyBrqsMviUy4C3ing
Pnu8EbaNqmD6rAJpFuWy9CzOZuRlTCoVlSQYHw==</SignatureValue>
  <KeyInfo>
    <X509Data>
      <X509Certificate>MIIIkDCCBnigAwIBAgIEAVFugTANBgkqhkiG9w0BAQsFADBpMQswCQYDVQQGEwJDWjEXMBUGA1UE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ARGyGNgj833FbvY1+fFORn3KgtM=</DigestValue>
      </Reference>
      <Reference URI="/word/settings.xml?ContentType=application/vnd.openxmlformats-officedocument.wordprocessingml.settings+xml">
        <DigestMethod Algorithm="http://www.w3.org/2000/09/xmldsig#sha1"/>
        <DigestValue>yptbyinQQJ0EtUbHc4nSjW5o28Q=</DigestValue>
      </Reference>
      <Reference URI="/word/styles.xml?ContentType=application/vnd.openxmlformats-officedocument.wordprocessingml.styles+xml">
        <DigestMethod Algorithm="http://www.w3.org/2000/09/xmldsig#sha1"/>
        <DigestValue>l8DJt3iym2AuC5y3uP2++4F0qrs=</DigestValue>
      </Reference>
      <Reference URI="/word/numbering.xml?ContentType=application/vnd.openxmlformats-officedocument.wordprocessingml.numbering+xml">
        <DigestMethod Algorithm="http://www.w3.org/2000/09/xmldsig#sha1"/>
        <DigestValue>dTehHe4dKZ5xCyI9aJRqW4wodn8=</DigestValue>
      </Reference>
      <Reference URI="/word/fontTable.xml?ContentType=application/vnd.openxmlformats-officedocument.wordprocessingml.fontTable+xml">
        <DigestMethod Algorithm="http://www.w3.org/2000/09/xmldsig#sha1"/>
        <DigestValue>+0qKQ1bRJ+CwApO81Enyt6KB/g4=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png?ContentType=image/png">
        <DigestMethod Algorithm="http://www.w3.org/2000/09/xmldsig#sha1"/>
        <DigestValue>V8FRIYioWCy8vzlFDLx48MSI6FE=</DigestValue>
      </Reference>
      <Reference URI="/word/footer1.xml?ContentType=application/vnd.openxmlformats-officedocument.wordprocessingml.footer+xml">
        <DigestMethod Algorithm="http://www.w3.org/2000/09/xmldsig#sha1"/>
        <DigestValue>L7jF0F2Y0sODeiBRcVlQnEIcJuU=</DigestValue>
      </Reference>
      <Reference URI="/word/document.xml?ContentType=application/vnd.openxmlformats-officedocument.wordprocessingml.document.main+xml">
        <DigestMethod Algorithm="http://www.w3.org/2000/09/xmldsig#sha1"/>
        <DigestValue>gKyC+c3+MejpAECEZfDiNYYZmQw=</DigestValue>
      </Reference>
      <Reference URI="/word/stylesWithEffects.xml?ContentType=application/vnd.ms-word.stylesWithEffects+xml">
        <DigestMethod Algorithm="http://www.w3.org/2000/09/xmldsig#sha1"/>
        <DigestValue>mzOk0ngEwtECSwb8tEKQzm/nkI4=</DigestValue>
      </Reference>
      <Reference URI="/word/footnotes.xml?ContentType=application/vnd.openxmlformats-officedocument.wordprocessingml.footnotes+xml">
        <DigestMethod Algorithm="http://www.w3.org/2000/09/xmldsig#sha1"/>
        <DigestValue>mRkEowMlXJ0U9wkfbr8epr60Z4c=</DigestValue>
      </Reference>
      <Reference URI="/word/endnotes.xml?ContentType=application/vnd.openxmlformats-officedocument.wordprocessingml.endnotes+xml">
        <DigestMethod Algorithm="http://www.w3.org/2000/09/xmldsig#sha1"/>
        <DigestValue>sPGz62P/kwPfS3CP/c7xyYGDbnA=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+HXgYG04P9B+4sc18TVAjk5vbFI=</DigestValue>
      </Reference>
    </Manifest>
    <SignatureProperties>
      <SignatureProperty Id="idSignatureTime" Target="#idPackageSignature">
        <mdssi:SignatureTime>
          <mdssi:Format>YYYY-MM-DDThh:mm:ssTZD</mdssi:Format>
          <mdssi:Value>2021-03-22T12:24:44Z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2021-03-22T12:24:44Z</xd:SigningTime>
          <xd:SigningCertificate>
            <xd:Cert>
              <xd:CertDigest>
                <DigestMethod Algorithm="http://www.w3.org/2000/09/xmldsig#sha1"/>
                <DigestValue>2CIU310PBMKeniChWAqkWaZPqpo=</DigestValue>
              </xd:CertDigest>
              <xd:IssuerSerial>
                <X509IssuerName>CN=PostSignum Qualified CA 4, O="Česká pošta, s.p.", OID.2.5.4.97=NTRCZ-47114983, C=CZ</X509IssuerName>
                <X509SerialNumber>22113921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B080E2-8BDC-4FC8-9D73-4B612C175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5</Pages>
  <Words>1775</Words>
  <Characters>10475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10</cp:revision>
  <cp:lastPrinted>2018-08-08T13:48:00Z</cp:lastPrinted>
  <dcterms:created xsi:type="dcterms:W3CDTF">2021-01-20T12:47:00Z</dcterms:created>
  <dcterms:modified xsi:type="dcterms:W3CDTF">2021-03-22T12:23:00Z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